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2D" w:rsidRPr="00F807BE" w:rsidRDefault="002862CF" w:rsidP="00E60A3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807BE">
        <w:rPr>
          <w:rFonts w:ascii="Times New Roman" w:hAnsi="Times New Roman"/>
          <w:b/>
          <w:sz w:val="28"/>
          <w:szCs w:val="28"/>
        </w:rPr>
        <w:t>Zobowiązanie</w:t>
      </w:r>
      <w:r w:rsidR="00486F82" w:rsidRPr="00F807BE">
        <w:rPr>
          <w:rFonts w:ascii="Times New Roman" w:hAnsi="Times New Roman"/>
          <w:b/>
          <w:sz w:val="28"/>
          <w:szCs w:val="28"/>
        </w:rPr>
        <w:t xml:space="preserve"> </w:t>
      </w:r>
      <w:r w:rsidRPr="00F807BE">
        <w:rPr>
          <w:rFonts w:ascii="Times New Roman" w:hAnsi="Times New Roman"/>
          <w:b/>
          <w:sz w:val="28"/>
          <w:szCs w:val="28"/>
        </w:rPr>
        <w:t>d</w:t>
      </w:r>
      <w:r w:rsidR="009D2BEE" w:rsidRPr="00F807BE">
        <w:rPr>
          <w:rFonts w:ascii="Times New Roman" w:hAnsi="Times New Roman"/>
          <w:b/>
          <w:sz w:val="28"/>
          <w:szCs w:val="28"/>
        </w:rPr>
        <w:t>o</w:t>
      </w:r>
      <w:r w:rsidR="00486F82" w:rsidRPr="00F807BE">
        <w:rPr>
          <w:rFonts w:ascii="Times New Roman" w:hAnsi="Times New Roman"/>
          <w:b/>
          <w:sz w:val="28"/>
          <w:szCs w:val="28"/>
        </w:rPr>
        <w:t xml:space="preserve"> </w:t>
      </w:r>
      <w:r w:rsidR="009414DC">
        <w:rPr>
          <w:rFonts w:ascii="Times New Roman" w:hAnsi="Times New Roman"/>
          <w:b/>
          <w:sz w:val="28"/>
          <w:szCs w:val="28"/>
        </w:rPr>
        <w:t>udostępnienia</w:t>
      </w:r>
      <w:r w:rsidR="009D2BEE" w:rsidRPr="00F807BE">
        <w:rPr>
          <w:rFonts w:ascii="Times New Roman" w:hAnsi="Times New Roman"/>
          <w:b/>
          <w:sz w:val="28"/>
          <w:szCs w:val="28"/>
        </w:rPr>
        <w:t xml:space="preserve"> zasobów</w:t>
      </w:r>
    </w:p>
    <w:p w:rsidR="009F186D" w:rsidRPr="00F807BE" w:rsidRDefault="00486F82" w:rsidP="00E60A3E">
      <w:pPr>
        <w:spacing w:line="360" w:lineRule="auto"/>
        <w:jc w:val="both"/>
        <w:rPr>
          <w:rFonts w:ascii="Times New Roman" w:hAnsi="Times New Roman"/>
        </w:rPr>
      </w:pPr>
      <w:r w:rsidRPr="00F807BE">
        <w:rPr>
          <w:rFonts w:ascii="Times New Roman" w:hAnsi="Times New Roman"/>
          <w:b/>
        </w:rPr>
        <w:br/>
      </w:r>
      <w:r w:rsidRPr="00F807BE">
        <w:rPr>
          <w:rFonts w:ascii="Times New Roman" w:hAnsi="Times New Roman"/>
        </w:rPr>
        <w:t>Ja</w:t>
      </w:r>
      <w:r w:rsidR="00840612" w:rsidRPr="00F807BE">
        <w:rPr>
          <w:rFonts w:ascii="Times New Roman" w:hAnsi="Times New Roman"/>
        </w:rPr>
        <w:t>/My</w:t>
      </w:r>
      <w:r w:rsidR="00F807BE">
        <w:rPr>
          <w:rFonts w:ascii="Times New Roman" w:hAnsi="Times New Roman"/>
        </w:rPr>
        <w:t>*</w:t>
      </w:r>
      <w:r w:rsidRPr="00F807BE">
        <w:rPr>
          <w:rFonts w:ascii="Times New Roman" w:hAnsi="Times New Roman"/>
        </w:rPr>
        <w:t>, niżej podpisany</w:t>
      </w:r>
      <w:r w:rsidR="00402E93">
        <w:rPr>
          <w:rFonts w:ascii="Times New Roman" w:hAnsi="Times New Roman"/>
        </w:rPr>
        <w:t>/i</w:t>
      </w:r>
      <w:r w:rsidR="00434F5A">
        <w:rPr>
          <w:rFonts w:ascii="Times New Roman" w:hAnsi="Times New Roman"/>
        </w:rPr>
        <w:t>*</w:t>
      </w:r>
      <w:r w:rsidRPr="00F807BE">
        <w:rPr>
          <w:rFonts w:ascii="Times New Roman" w:hAnsi="Times New Roman"/>
        </w:rPr>
        <w:t>, działając</w:t>
      </w:r>
      <w:r w:rsidR="000707B8">
        <w:rPr>
          <w:rFonts w:ascii="Times New Roman" w:hAnsi="Times New Roman"/>
        </w:rPr>
        <w:t>/</w:t>
      </w:r>
      <w:r w:rsidRPr="00F807BE">
        <w:rPr>
          <w:rFonts w:ascii="Times New Roman" w:hAnsi="Times New Roman"/>
        </w:rPr>
        <w:t>y</w:t>
      </w:r>
      <w:r w:rsidR="000707B8">
        <w:rPr>
          <w:rFonts w:ascii="Times New Roman" w:hAnsi="Times New Roman"/>
        </w:rPr>
        <w:t>*</w:t>
      </w:r>
      <w:r w:rsidR="009F186D" w:rsidRPr="00F807BE">
        <w:rPr>
          <w:rFonts w:ascii="Times New Roman" w:hAnsi="Times New Roman"/>
        </w:rPr>
        <w:t xml:space="preserve"> w imieniu </w:t>
      </w:r>
      <w:r w:rsidR="00F807BE">
        <w:rPr>
          <w:rFonts w:ascii="Times New Roman" w:hAnsi="Times New Roman"/>
        </w:rPr>
        <w:t>………….. (</w:t>
      </w:r>
      <w:r w:rsidR="00F807BE" w:rsidRPr="00F807BE">
        <w:rPr>
          <w:rFonts w:ascii="Times New Roman" w:hAnsi="Times New Roman"/>
          <w:i/>
        </w:rPr>
        <w:t>nazwa podmiotu trzeciego</w:t>
      </w:r>
      <w:r w:rsidR="00F807BE">
        <w:rPr>
          <w:rFonts w:ascii="Times New Roman" w:hAnsi="Times New Roman"/>
        </w:rPr>
        <w:t>)</w:t>
      </w:r>
      <w:r w:rsidRPr="00F807BE">
        <w:rPr>
          <w:rFonts w:ascii="Times New Roman" w:hAnsi="Times New Roman"/>
        </w:rPr>
        <w:t xml:space="preserve">, z siedzibą w </w:t>
      </w:r>
      <w:r w:rsidR="00F807BE">
        <w:rPr>
          <w:rFonts w:ascii="Times New Roman" w:hAnsi="Times New Roman"/>
        </w:rPr>
        <w:t xml:space="preserve">………, </w:t>
      </w:r>
      <w:r w:rsidR="00402E93">
        <w:rPr>
          <w:rFonts w:ascii="Times New Roman" w:hAnsi="Times New Roman"/>
        </w:rPr>
        <w:t>wpisaną</w:t>
      </w:r>
      <w:r w:rsidR="00F807BE" w:rsidRPr="00F807BE">
        <w:rPr>
          <w:rFonts w:ascii="Times New Roman" w:hAnsi="Times New Roman"/>
        </w:rPr>
        <w:t xml:space="preserve"> do rejestru</w:t>
      </w:r>
      <w:r w:rsidR="00402E93">
        <w:rPr>
          <w:rFonts w:ascii="Times New Roman" w:hAnsi="Times New Roman"/>
        </w:rPr>
        <w:t xml:space="preserve"> </w:t>
      </w:r>
      <w:r w:rsidR="00F807BE">
        <w:rPr>
          <w:rFonts w:ascii="Times New Roman" w:hAnsi="Times New Roman"/>
        </w:rPr>
        <w:t>………..</w:t>
      </w:r>
      <w:r w:rsidR="00402E93">
        <w:rPr>
          <w:rFonts w:ascii="Times New Roman" w:hAnsi="Times New Roman"/>
        </w:rPr>
        <w:t xml:space="preserve"> </w:t>
      </w:r>
      <w:r w:rsidR="009F186D" w:rsidRPr="00F807BE">
        <w:rPr>
          <w:rFonts w:ascii="Times New Roman" w:hAnsi="Times New Roman"/>
        </w:rPr>
        <w:t>p</w:t>
      </w:r>
      <w:r w:rsidR="00F807BE">
        <w:rPr>
          <w:rFonts w:ascii="Times New Roman" w:hAnsi="Times New Roman"/>
        </w:rPr>
        <w:t xml:space="preserve">od numerem ………..  </w:t>
      </w:r>
      <w:r w:rsidR="009F186D" w:rsidRPr="00F807BE">
        <w:rPr>
          <w:rFonts w:ascii="Times New Roman" w:hAnsi="Times New Roman"/>
        </w:rPr>
        <w:t>(</w:t>
      </w:r>
      <w:r w:rsidR="00F807BE">
        <w:rPr>
          <w:rFonts w:ascii="Times New Roman" w:hAnsi="Times New Roman"/>
        </w:rPr>
        <w:t xml:space="preserve">zwaną </w:t>
      </w:r>
      <w:r w:rsidR="009F186D" w:rsidRPr="00F807BE">
        <w:rPr>
          <w:rFonts w:ascii="Times New Roman" w:hAnsi="Times New Roman"/>
        </w:rPr>
        <w:t>dalej „</w:t>
      </w:r>
      <w:r w:rsidR="00B7479A" w:rsidRPr="00F807BE">
        <w:rPr>
          <w:rFonts w:ascii="Times New Roman" w:hAnsi="Times New Roman"/>
          <w:b/>
        </w:rPr>
        <w:t>Udostępniający</w:t>
      </w:r>
      <w:r w:rsidR="00F807BE">
        <w:rPr>
          <w:rFonts w:ascii="Times New Roman" w:hAnsi="Times New Roman"/>
          <w:b/>
        </w:rPr>
        <w:t>m</w:t>
      </w:r>
      <w:r w:rsidR="009F186D" w:rsidRPr="00F807BE">
        <w:rPr>
          <w:rFonts w:ascii="Times New Roman" w:hAnsi="Times New Roman"/>
        </w:rPr>
        <w:t>”)</w:t>
      </w:r>
    </w:p>
    <w:p w:rsidR="003C7E30" w:rsidRPr="00186799" w:rsidRDefault="003C7E30" w:rsidP="003C7E30">
      <w:pPr>
        <w:spacing w:after="0"/>
        <w:rPr>
          <w:rFonts w:ascii="Times New Roman" w:hAnsi="Times New Roman"/>
          <w:b/>
          <w:szCs w:val="24"/>
        </w:rPr>
      </w:pPr>
      <w:r w:rsidRPr="00186799">
        <w:rPr>
          <w:rFonts w:ascii="Times New Roman" w:hAnsi="Times New Roman"/>
          <w:szCs w:val="24"/>
        </w:rPr>
        <w:t>Dotyczy postępowania o udzielenie zamówienia publicznego na wykonanie zamówienia pn.</w:t>
      </w:r>
    </w:p>
    <w:p w:rsidR="003C7E30" w:rsidRPr="00186799" w:rsidRDefault="003C7E30" w:rsidP="00186799">
      <w:pPr>
        <w:spacing w:after="0"/>
        <w:jc w:val="both"/>
        <w:rPr>
          <w:rFonts w:ascii="Times New Roman" w:hAnsi="Times New Roman"/>
          <w:szCs w:val="24"/>
        </w:rPr>
      </w:pPr>
      <w:bookmarkStart w:id="0" w:name="_GoBack"/>
      <w:r w:rsidRPr="00186799">
        <w:rPr>
          <w:rFonts w:ascii="Times New Roman" w:hAnsi="Times New Roman"/>
          <w:b/>
          <w:szCs w:val="24"/>
        </w:rPr>
        <w:t>„</w:t>
      </w:r>
      <w:r w:rsidR="00186799" w:rsidRPr="00186799">
        <w:rPr>
          <w:rFonts w:ascii="Times New Roman" w:hAnsi="Times New Roman"/>
          <w:b/>
          <w:i/>
          <w:szCs w:val="24"/>
        </w:rPr>
        <w:t>Z</w:t>
      </w:r>
      <w:r w:rsidR="00186799" w:rsidRPr="00186799">
        <w:rPr>
          <w:rFonts w:ascii="Times New Roman" w:hAnsi="Times New Roman"/>
          <w:b/>
          <w:szCs w:val="24"/>
        </w:rPr>
        <w:t>awarcie umowy ramowej na zarybienie polskich obszarów morskich zgodnie z ustalonym przez Ministra Gospodarki Morskiej i Żeglugi Śródlądowej Planem zarybiania polskich obszarów morskich w roku 2020</w:t>
      </w:r>
      <w:r w:rsidRPr="00186799">
        <w:rPr>
          <w:rFonts w:ascii="Times New Roman" w:hAnsi="Times New Roman"/>
          <w:b/>
          <w:szCs w:val="24"/>
        </w:rPr>
        <w:t>”</w:t>
      </w:r>
      <w:r w:rsidRPr="00186799">
        <w:rPr>
          <w:rFonts w:ascii="Times New Roman" w:hAnsi="Times New Roman"/>
          <w:szCs w:val="24"/>
        </w:rPr>
        <w:t xml:space="preserve"> nr DYR.Zam.Publ.-3/2020</w:t>
      </w:r>
    </w:p>
    <w:bookmarkEnd w:id="0"/>
    <w:p w:rsidR="00696D92" w:rsidRPr="003C7E30" w:rsidRDefault="00696D92" w:rsidP="00696D92">
      <w:pPr>
        <w:spacing w:after="0" w:line="240" w:lineRule="auto"/>
        <w:rPr>
          <w:rFonts w:ascii="Times New Roman" w:hAnsi="Times New Roman"/>
          <w:szCs w:val="24"/>
        </w:rPr>
      </w:pPr>
    </w:p>
    <w:p w:rsidR="00486F82" w:rsidRPr="003C7E30" w:rsidRDefault="00486F82" w:rsidP="00696D92">
      <w:pPr>
        <w:spacing w:after="0" w:line="240" w:lineRule="auto"/>
        <w:jc w:val="both"/>
        <w:rPr>
          <w:rFonts w:ascii="Times New Roman" w:hAnsi="Times New Roman"/>
        </w:rPr>
      </w:pPr>
      <w:r w:rsidRPr="003C7E30">
        <w:rPr>
          <w:rFonts w:ascii="Times New Roman" w:hAnsi="Times New Roman"/>
        </w:rPr>
        <w:t>oraz</w:t>
      </w:r>
    </w:p>
    <w:p w:rsidR="00696D92" w:rsidRDefault="00696D92" w:rsidP="00696D92">
      <w:pPr>
        <w:spacing w:after="0" w:line="240" w:lineRule="auto"/>
        <w:jc w:val="both"/>
        <w:rPr>
          <w:rFonts w:ascii="Times New Roman" w:hAnsi="Times New Roman"/>
        </w:rPr>
      </w:pPr>
    </w:p>
    <w:p w:rsidR="00991346" w:rsidRPr="00F807BE" w:rsidRDefault="007A3608" w:rsidP="00E60A3E">
      <w:pPr>
        <w:spacing w:line="360" w:lineRule="auto"/>
        <w:jc w:val="both"/>
        <w:rPr>
          <w:rFonts w:ascii="Times New Roman" w:hAnsi="Times New Roman"/>
        </w:rPr>
      </w:pPr>
      <w:r w:rsidRPr="00F807BE">
        <w:rPr>
          <w:rFonts w:ascii="Times New Roman" w:hAnsi="Times New Roman"/>
        </w:rPr>
        <w:t xml:space="preserve">biorąc pod uwagę fakt, iż </w:t>
      </w:r>
      <w:r w:rsidR="00402E93">
        <w:rPr>
          <w:rFonts w:ascii="Times New Roman" w:hAnsi="Times New Roman"/>
          <w:b/>
        </w:rPr>
        <w:t xml:space="preserve">………… </w:t>
      </w:r>
      <w:r w:rsidR="00402E93" w:rsidRPr="00402E93">
        <w:rPr>
          <w:rFonts w:ascii="Times New Roman" w:hAnsi="Times New Roman"/>
          <w:i/>
        </w:rPr>
        <w:t>(nazwa wykonawcy)</w:t>
      </w:r>
      <w:r w:rsidRPr="00F807BE">
        <w:rPr>
          <w:rFonts w:ascii="Times New Roman" w:hAnsi="Times New Roman"/>
          <w:b/>
        </w:rPr>
        <w:t xml:space="preserve"> </w:t>
      </w:r>
      <w:r w:rsidRPr="00F807BE">
        <w:rPr>
          <w:rFonts w:ascii="Times New Roman" w:hAnsi="Times New Roman"/>
        </w:rPr>
        <w:t>z</w:t>
      </w:r>
      <w:r w:rsidR="009F186D" w:rsidRPr="00F807BE">
        <w:rPr>
          <w:rFonts w:ascii="Times New Roman" w:hAnsi="Times New Roman"/>
        </w:rPr>
        <w:t xml:space="preserve"> siedzibą w </w:t>
      </w:r>
      <w:r w:rsidR="00402E93">
        <w:rPr>
          <w:rFonts w:ascii="Times New Roman" w:hAnsi="Times New Roman"/>
        </w:rPr>
        <w:t>…………</w:t>
      </w:r>
      <w:r w:rsidRPr="00F807BE">
        <w:rPr>
          <w:rFonts w:ascii="Times New Roman" w:hAnsi="Times New Roman"/>
        </w:rPr>
        <w:t xml:space="preserve">, </w:t>
      </w:r>
      <w:r w:rsidR="00245B51" w:rsidRPr="00F807BE">
        <w:rPr>
          <w:rFonts w:ascii="Times New Roman" w:hAnsi="Times New Roman"/>
        </w:rPr>
        <w:t>wpis</w:t>
      </w:r>
      <w:r w:rsidR="00434F5A">
        <w:rPr>
          <w:rFonts w:ascii="Times New Roman" w:hAnsi="Times New Roman"/>
        </w:rPr>
        <w:t>aną</w:t>
      </w:r>
      <w:r w:rsidR="00245B51" w:rsidRPr="00F807BE">
        <w:rPr>
          <w:rFonts w:ascii="Times New Roman" w:hAnsi="Times New Roman"/>
        </w:rPr>
        <w:t xml:space="preserve"> do rejestru </w:t>
      </w:r>
      <w:r w:rsidR="00402E93">
        <w:rPr>
          <w:rFonts w:ascii="Times New Roman" w:hAnsi="Times New Roman"/>
        </w:rPr>
        <w:t>……….</w:t>
      </w:r>
      <w:r w:rsidRPr="00F807BE">
        <w:rPr>
          <w:rFonts w:ascii="Times New Roman" w:hAnsi="Times New Roman"/>
        </w:rPr>
        <w:t xml:space="preserve"> pod numerem </w:t>
      </w:r>
      <w:r w:rsidR="00402E93">
        <w:rPr>
          <w:rFonts w:ascii="Times New Roman" w:hAnsi="Times New Roman"/>
        </w:rPr>
        <w:t xml:space="preserve">……. </w:t>
      </w:r>
      <w:r w:rsidRPr="00F807BE">
        <w:rPr>
          <w:rFonts w:ascii="Times New Roman" w:hAnsi="Times New Roman"/>
        </w:rPr>
        <w:t xml:space="preserve"> (</w:t>
      </w:r>
      <w:r w:rsidR="00434F5A">
        <w:rPr>
          <w:rFonts w:ascii="Times New Roman" w:hAnsi="Times New Roman"/>
        </w:rPr>
        <w:t>zwaną</w:t>
      </w:r>
      <w:r w:rsidR="00402E93">
        <w:rPr>
          <w:rFonts w:ascii="Times New Roman" w:hAnsi="Times New Roman"/>
        </w:rPr>
        <w:t xml:space="preserve"> </w:t>
      </w:r>
      <w:r w:rsidR="00245B51" w:rsidRPr="00F807BE">
        <w:rPr>
          <w:rFonts w:ascii="Times New Roman" w:hAnsi="Times New Roman"/>
        </w:rPr>
        <w:t xml:space="preserve">dalej </w:t>
      </w:r>
      <w:r w:rsidRPr="00F807BE">
        <w:rPr>
          <w:rFonts w:ascii="Times New Roman" w:hAnsi="Times New Roman"/>
        </w:rPr>
        <w:t>„</w:t>
      </w:r>
      <w:r w:rsidR="00402E93">
        <w:rPr>
          <w:rFonts w:ascii="Times New Roman" w:hAnsi="Times New Roman"/>
          <w:b/>
        </w:rPr>
        <w:t>Wykonawcą</w:t>
      </w:r>
      <w:r w:rsidRPr="00F807BE">
        <w:rPr>
          <w:rFonts w:ascii="Times New Roman" w:hAnsi="Times New Roman"/>
        </w:rPr>
        <w:t xml:space="preserve">”), </w:t>
      </w:r>
      <w:r w:rsidR="00245B51" w:rsidRPr="00F807BE">
        <w:rPr>
          <w:rFonts w:ascii="Times New Roman" w:hAnsi="Times New Roman"/>
        </w:rPr>
        <w:t xml:space="preserve">ubiega się o udzielenie </w:t>
      </w:r>
      <w:r w:rsidR="00434F5A">
        <w:rPr>
          <w:rFonts w:ascii="Times New Roman" w:hAnsi="Times New Roman"/>
        </w:rPr>
        <w:t>Zamówienia</w:t>
      </w:r>
    </w:p>
    <w:p w:rsidR="00496C1C" w:rsidRPr="00F807BE" w:rsidRDefault="00991346" w:rsidP="003C7E30">
      <w:pPr>
        <w:jc w:val="both"/>
        <w:rPr>
          <w:rFonts w:ascii="Times New Roman" w:hAnsi="Times New Roman"/>
        </w:rPr>
      </w:pPr>
      <w:r w:rsidRPr="00F807BE">
        <w:rPr>
          <w:rFonts w:ascii="Times New Roman" w:hAnsi="Times New Roman"/>
        </w:rPr>
        <w:t>działając w imieniu oraz na</w:t>
      </w:r>
      <w:r w:rsidR="00245B51" w:rsidRPr="00F807BE">
        <w:rPr>
          <w:rFonts w:ascii="Times New Roman" w:hAnsi="Times New Roman"/>
        </w:rPr>
        <w:t xml:space="preserve"> rzecz </w:t>
      </w:r>
      <w:r w:rsidR="002862CF" w:rsidRPr="00F807BE">
        <w:rPr>
          <w:rFonts w:ascii="Times New Roman" w:hAnsi="Times New Roman"/>
        </w:rPr>
        <w:t>Udostępniającego</w:t>
      </w:r>
      <w:r w:rsidRPr="00F807BE">
        <w:rPr>
          <w:rFonts w:ascii="Times New Roman" w:hAnsi="Times New Roman"/>
        </w:rPr>
        <w:t xml:space="preserve">, niniejszym </w:t>
      </w:r>
      <w:r w:rsidR="00840612" w:rsidRPr="00F807BE">
        <w:rPr>
          <w:rFonts w:ascii="Times New Roman" w:hAnsi="Times New Roman"/>
        </w:rPr>
        <w:t>zobowiązuję/my</w:t>
      </w:r>
      <w:r w:rsidR="00434F5A">
        <w:rPr>
          <w:rFonts w:ascii="Times New Roman" w:hAnsi="Times New Roman"/>
        </w:rPr>
        <w:t>*</w:t>
      </w:r>
      <w:r w:rsidRPr="00F807BE">
        <w:rPr>
          <w:rFonts w:ascii="Times New Roman" w:hAnsi="Times New Roman"/>
        </w:rPr>
        <w:t xml:space="preserve"> się </w:t>
      </w:r>
      <w:r w:rsidR="002862CF" w:rsidRPr="00F807BE">
        <w:rPr>
          <w:rFonts w:ascii="Times New Roman" w:hAnsi="Times New Roman"/>
        </w:rPr>
        <w:t>wobec</w:t>
      </w:r>
      <w:r w:rsidRPr="00F807BE">
        <w:rPr>
          <w:rFonts w:ascii="Times New Roman" w:hAnsi="Times New Roman"/>
        </w:rPr>
        <w:t xml:space="preserve"> </w:t>
      </w:r>
      <w:r w:rsidR="00402E93">
        <w:rPr>
          <w:rFonts w:ascii="Times New Roman" w:hAnsi="Times New Roman"/>
        </w:rPr>
        <w:t>Wykonawcy</w:t>
      </w:r>
      <w:r w:rsidRPr="00F807BE">
        <w:rPr>
          <w:rFonts w:ascii="Times New Roman" w:hAnsi="Times New Roman"/>
        </w:rPr>
        <w:t>, iż w</w:t>
      </w:r>
      <w:r w:rsidR="00B7479A" w:rsidRPr="00F807BE">
        <w:rPr>
          <w:rFonts w:ascii="Times New Roman" w:hAnsi="Times New Roman"/>
        </w:rPr>
        <w:t> </w:t>
      </w:r>
      <w:r w:rsidRPr="00F807BE">
        <w:rPr>
          <w:rFonts w:ascii="Times New Roman" w:hAnsi="Times New Roman"/>
        </w:rPr>
        <w:t>przypadku</w:t>
      </w:r>
      <w:r w:rsidR="00020669" w:rsidRPr="00F807BE">
        <w:rPr>
          <w:rFonts w:ascii="Times New Roman" w:hAnsi="Times New Roman"/>
        </w:rPr>
        <w:t xml:space="preserve"> zawarcia przez </w:t>
      </w:r>
      <w:r w:rsidR="00402E93">
        <w:rPr>
          <w:rFonts w:ascii="Times New Roman" w:hAnsi="Times New Roman"/>
        </w:rPr>
        <w:t>Wykonawcę</w:t>
      </w:r>
      <w:r w:rsidR="00245B51" w:rsidRPr="00F807BE">
        <w:rPr>
          <w:rFonts w:ascii="Times New Roman" w:hAnsi="Times New Roman"/>
        </w:rPr>
        <w:t xml:space="preserve"> </w:t>
      </w:r>
      <w:r w:rsidR="00020669" w:rsidRPr="00F807BE">
        <w:rPr>
          <w:rFonts w:ascii="Times New Roman" w:hAnsi="Times New Roman"/>
        </w:rPr>
        <w:t>umowy z Zamawiającym</w:t>
      </w:r>
      <w:r w:rsidR="00245B51" w:rsidRPr="00F807BE">
        <w:rPr>
          <w:rFonts w:ascii="Times New Roman" w:hAnsi="Times New Roman"/>
        </w:rPr>
        <w:t xml:space="preserve"> w</w:t>
      </w:r>
      <w:r w:rsidR="00406CAF" w:rsidRPr="00F807BE">
        <w:rPr>
          <w:rFonts w:ascii="Times New Roman" w:hAnsi="Times New Roman"/>
        </w:rPr>
        <w:t xml:space="preserve"> przedmiocie </w:t>
      </w:r>
      <w:r w:rsidR="00402E93">
        <w:rPr>
          <w:rFonts w:ascii="Times New Roman" w:hAnsi="Times New Roman"/>
        </w:rPr>
        <w:t>Zamówienia</w:t>
      </w:r>
      <w:r w:rsidRPr="00F807BE">
        <w:rPr>
          <w:rFonts w:ascii="Times New Roman" w:hAnsi="Times New Roman"/>
        </w:rPr>
        <w:t xml:space="preserve"> (</w:t>
      </w:r>
      <w:r w:rsidR="00F7534C" w:rsidRPr="00F807BE">
        <w:rPr>
          <w:rFonts w:ascii="Times New Roman" w:hAnsi="Times New Roman"/>
        </w:rPr>
        <w:t xml:space="preserve">dalej </w:t>
      </w:r>
      <w:r w:rsidRPr="00F807BE">
        <w:rPr>
          <w:rFonts w:ascii="Times New Roman" w:hAnsi="Times New Roman"/>
        </w:rPr>
        <w:t>„</w:t>
      </w:r>
      <w:r w:rsidRPr="00F807BE">
        <w:rPr>
          <w:rFonts w:ascii="Times New Roman" w:hAnsi="Times New Roman"/>
          <w:b/>
        </w:rPr>
        <w:t>Umowa</w:t>
      </w:r>
      <w:r w:rsidRPr="00F807BE">
        <w:rPr>
          <w:rFonts w:ascii="Times New Roman" w:hAnsi="Times New Roman"/>
        </w:rPr>
        <w:t xml:space="preserve">”), </w:t>
      </w:r>
      <w:r w:rsidR="009D2BEE" w:rsidRPr="00F807BE">
        <w:rPr>
          <w:rFonts w:ascii="Times New Roman" w:hAnsi="Times New Roman"/>
        </w:rPr>
        <w:t xml:space="preserve">oddać </w:t>
      </w:r>
      <w:r w:rsidR="00434F5A">
        <w:rPr>
          <w:rFonts w:ascii="Times New Roman" w:hAnsi="Times New Roman"/>
        </w:rPr>
        <w:t>Wykonawcy</w:t>
      </w:r>
      <w:r w:rsidR="002862CF" w:rsidRPr="00F807BE">
        <w:rPr>
          <w:rFonts w:ascii="Times New Roman" w:hAnsi="Times New Roman"/>
        </w:rPr>
        <w:t xml:space="preserve"> do dyspozycji niezbędne zasoby </w:t>
      </w:r>
      <w:r w:rsidR="009D2BEE" w:rsidRPr="00F807BE">
        <w:rPr>
          <w:rFonts w:ascii="Times New Roman" w:hAnsi="Times New Roman"/>
        </w:rPr>
        <w:t>na okres korzystania</w:t>
      </w:r>
      <w:r w:rsidR="00B7479A" w:rsidRPr="00F807BE">
        <w:rPr>
          <w:rFonts w:ascii="Times New Roman" w:hAnsi="Times New Roman"/>
        </w:rPr>
        <w:t xml:space="preserve"> z nich</w:t>
      </w:r>
      <w:r w:rsidR="009D2BEE" w:rsidRPr="00F807BE">
        <w:rPr>
          <w:rFonts w:ascii="Times New Roman" w:hAnsi="Times New Roman"/>
        </w:rPr>
        <w:t xml:space="preserve"> przy wykonywaniu </w:t>
      </w:r>
      <w:r w:rsidR="00402E93">
        <w:rPr>
          <w:rFonts w:ascii="Times New Roman" w:hAnsi="Times New Roman"/>
        </w:rPr>
        <w:t>Zamówienia</w:t>
      </w:r>
      <w:r w:rsidR="009D2BEE" w:rsidRPr="00F807BE">
        <w:rPr>
          <w:rFonts w:ascii="Times New Roman" w:hAnsi="Times New Roman"/>
        </w:rPr>
        <w:t xml:space="preserve">, </w:t>
      </w:r>
      <w:r w:rsidR="0056533E" w:rsidRPr="00F807BE">
        <w:rPr>
          <w:rFonts w:ascii="Times New Roman" w:hAnsi="Times New Roman"/>
        </w:rPr>
        <w:t xml:space="preserve">przez cały okres obowiązywania Umowy i w celu </w:t>
      </w:r>
      <w:r w:rsidR="00F7534C" w:rsidRPr="00F807BE">
        <w:rPr>
          <w:rFonts w:ascii="Times New Roman" w:hAnsi="Times New Roman"/>
        </w:rPr>
        <w:t>j</w:t>
      </w:r>
      <w:r w:rsidR="00020669" w:rsidRPr="00F807BE">
        <w:rPr>
          <w:rFonts w:ascii="Times New Roman" w:hAnsi="Times New Roman"/>
        </w:rPr>
        <w:t xml:space="preserve">ej należytego wykonania przez </w:t>
      </w:r>
      <w:r w:rsidR="00402E93">
        <w:rPr>
          <w:rFonts w:ascii="Times New Roman" w:hAnsi="Times New Roman"/>
        </w:rPr>
        <w:t>Wykonawcę</w:t>
      </w:r>
      <w:r w:rsidR="00020669" w:rsidRPr="00F807BE">
        <w:rPr>
          <w:rFonts w:ascii="Times New Roman" w:hAnsi="Times New Roman"/>
        </w:rPr>
        <w:t>,</w:t>
      </w:r>
      <w:r w:rsidR="002862CF" w:rsidRPr="00F807BE">
        <w:rPr>
          <w:rFonts w:ascii="Times New Roman" w:hAnsi="Times New Roman"/>
        </w:rPr>
        <w:t xml:space="preserve"> w szczególności </w:t>
      </w:r>
      <w:r w:rsidR="00020669" w:rsidRPr="00F807BE">
        <w:rPr>
          <w:rFonts w:ascii="Times New Roman" w:hAnsi="Times New Roman"/>
        </w:rPr>
        <w:t>zobowiązuję/</w:t>
      </w:r>
      <w:r w:rsidR="009D2BEE" w:rsidRPr="00F807BE">
        <w:rPr>
          <w:rFonts w:ascii="Times New Roman" w:hAnsi="Times New Roman"/>
        </w:rPr>
        <w:t>my</w:t>
      </w:r>
      <w:r w:rsidR="00434F5A">
        <w:rPr>
          <w:rFonts w:ascii="Times New Roman" w:hAnsi="Times New Roman"/>
        </w:rPr>
        <w:t>*</w:t>
      </w:r>
      <w:r w:rsidR="009D2BEE" w:rsidRPr="00F807BE">
        <w:rPr>
          <w:rFonts w:ascii="Times New Roman" w:hAnsi="Times New Roman"/>
        </w:rPr>
        <w:t xml:space="preserve"> się oddać do dyspozycji</w:t>
      </w:r>
      <w:r w:rsidR="00020669" w:rsidRPr="00F807BE">
        <w:rPr>
          <w:rFonts w:ascii="Times New Roman" w:hAnsi="Times New Roman"/>
        </w:rPr>
        <w:t xml:space="preserve"> </w:t>
      </w:r>
      <w:r w:rsidR="00402E93">
        <w:rPr>
          <w:rFonts w:ascii="Times New Roman" w:hAnsi="Times New Roman"/>
        </w:rPr>
        <w:t>Wykonawcy</w:t>
      </w:r>
      <w:r w:rsidR="0056533E" w:rsidRPr="00F807BE">
        <w:rPr>
          <w:rFonts w:ascii="Times New Roman" w:hAnsi="Times New Roman"/>
        </w:rPr>
        <w:t>:</w:t>
      </w:r>
    </w:p>
    <w:p w:rsidR="00434F5A" w:rsidRDefault="00434F5A" w:rsidP="003C7E30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F807BE">
        <w:rPr>
          <w:rFonts w:ascii="Times New Roman" w:hAnsi="Times New Roman"/>
        </w:rPr>
        <w:t xml:space="preserve">Wiedzę i doświadczenie, niezbędne do wykonania </w:t>
      </w:r>
      <w:r>
        <w:rPr>
          <w:rFonts w:ascii="Times New Roman" w:hAnsi="Times New Roman"/>
        </w:rPr>
        <w:t>Zamówienia</w:t>
      </w:r>
      <w:r w:rsidRPr="00F807BE">
        <w:rPr>
          <w:rFonts w:ascii="Times New Roman" w:hAnsi="Times New Roman"/>
        </w:rPr>
        <w:t>, poprzez udział w</w:t>
      </w:r>
      <w:r w:rsidR="00E60A3E">
        <w:rPr>
          <w:rFonts w:ascii="Times New Roman" w:hAnsi="Times New Roman"/>
        </w:rPr>
        <w:t xml:space="preserve"> </w:t>
      </w:r>
      <w:r w:rsidRPr="00F807BE">
        <w:rPr>
          <w:rFonts w:ascii="Times New Roman" w:hAnsi="Times New Roman"/>
        </w:rPr>
        <w:t>wykonywaniu odpowiedniej części zamówienia</w:t>
      </w:r>
      <w:r>
        <w:rPr>
          <w:rFonts w:ascii="Times New Roman" w:hAnsi="Times New Roman"/>
        </w:rPr>
        <w:t>*</w:t>
      </w:r>
    </w:p>
    <w:p w:rsidR="00434F5A" w:rsidRDefault="00434F5A" w:rsidP="003C7E30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Potencjał techniczny, niezbędny do wykonania Zamówienia, w szczególności*:</w:t>
      </w:r>
    </w:p>
    <w:p w:rsidR="00434F5A" w:rsidRPr="00434F5A" w:rsidRDefault="00434F5A" w:rsidP="003C7E30">
      <w:pPr>
        <w:numPr>
          <w:ilvl w:val="0"/>
          <w:numId w:val="4"/>
        </w:numPr>
        <w:tabs>
          <w:tab w:val="clear" w:pos="1080"/>
        </w:tabs>
        <w:spacing w:after="0" w:line="360" w:lineRule="auto"/>
        <w:ind w:hanging="654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………. (</w:t>
      </w:r>
      <w:r w:rsidRPr="00434F5A">
        <w:rPr>
          <w:rFonts w:ascii="Times New Roman" w:hAnsi="Times New Roman"/>
          <w:i/>
        </w:rPr>
        <w:t>Rodzaj potencjał</w:t>
      </w:r>
      <w:r w:rsidR="001938BF">
        <w:rPr>
          <w:rFonts w:ascii="Times New Roman" w:hAnsi="Times New Roman"/>
          <w:i/>
        </w:rPr>
        <w:t>u</w:t>
      </w:r>
      <w:r w:rsidRPr="00434F5A">
        <w:rPr>
          <w:rFonts w:ascii="Times New Roman" w:hAnsi="Times New Roman"/>
          <w:i/>
        </w:rPr>
        <w:t xml:space="preserve"> technicznego</w:t>
      </w:r>
      <w:r>
        <w:rPr>
          <w:rFonts w:ascii="Times New Roman" w:hAnsi="Times New Roman"/>
          <w:i/>
        </w:rPr>
        <w:t>)</w:t>
      </w:r>
      <w:r w:rsidRPr="00434F5A">
        <w:rPr>
          <w:rFonts w:ascii="Times New Roman" w:hAnsi="Times New Roman"/>
          <w:i/>
        </w:rPr>
        <w:t xml:space="preserve"> </w:t>
      </w:r>
      <w:r w:rsidRPr="00434F5A">
        <w:rPr>
          <w:rFonts w:ascii="Times New Roman" w:hAnsi="Times New Roman"/>
          <w:i/>
        </w:rPr>
        <w:tab/>
      </w:r>
      <w:r w:rsidRPr="00434F5A">
        <w:rPr>
          <w:rFonts w:ascii="Times New Roman" w:hAnsi="Times New Roman"/>
          <w:i/>
        </w:rPr>
        <w:tab/>
      </w:r>
    </w:p>
    <w:p w:rsidR="009D2BEE" w:rsidRPr="00F807BE" w:rsidRDefault="00B7479A" w:rsidP="003C7E30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F807BE">
        <w:rPr>
          <w:rFonts w:ascii="Times New Roman" w:hAnsi="Times New Roman"/>
        </w:rPr>
        <w:t>N</w:t>
      </w:r>
      <w:r w:rsidR="009D2BEE" w:rsidRPr="00F807BE">
        <w:rPr>
          <w:rFonts w:ascii="Times New Roman" w:hAnsi="Times New Roman"/>
        </w:rPr>
        <w:t xml:space="preserve">iżej wymienione </w:t>
      </w:r>
      <w:r w:rsidRPr="00F807BE">
        <w:rPr>
          <w:rFonts w:ascii="Times New Roman" w:hAnsi="Times New Roman"/>
        </w:rPr>
        <w:t>osoby</w:t>
      </w:r>
      <w:r w:rsidR="009D2BEE" w:rsidRPr="00F807BE">
        <w:rPr>
          <w:rFonts w:ascii="Times New Roman" w:hAnsi="Times New Roman"/>
        </w:rPr>
        <w:t xml:space="preserve">, które będą uczestniczyć w wykonywaniu </w:t>
      </w:r>
      <w:r w:rsidR="00434F5A">
        <w:rPr>
          <w:rFonts w:ascii="Times New Roman" w:hAnsi="Times New Roman"/>
        </w:rPr>
        <w:t>Zamówienia*</w:t>
      </w:r>
      <w:r w:rsidR="009D2BEE" w:rsidRPr="00F807BE">
        <w:rPr>
          <w:rFonts w:ascii="Times New Roman" w:hAnsi="Times New Roman"/>
        </w:rPr>
        <w:t>:</w:t>
      </w:r>
    </w:p>
    <w:p w:rsidR="009D2BEE" w:rsidRDefault="009D2BEE" w:rsidP="003C7E30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Times New Roman" w:hAnsi="Times New Roman"/>
          <w:i/>
        </w:rPr>
      </w:pPr>
      <w:r w:rsidRPr="00434F5A">
        <w:rPr>
          <w:rFonts w:ascii="Times New Roman" w:hAnsi="Times New Roman"/>
          <w:i/>
        </w:rPr>
        <w:t xml:space="preserve">Imię i </w:t>
      </w:r>
      <w:r w:rsidR="00B7479A" w:rsidRPr="00434F5A">
        <w:rPr>
          <w:rFonts w:ascii="Times New Roman" w:hAnsi="Times New Roman"/>
          <w:i/>
        </w:rPr>
        <w:t>N</w:t>
      </w:r>
      <w:r w:rsidRPr="00434F5A">
        <w:rPr>
          <w:rFonts w:ascii="Times New Roman" w:hAnsi="Times New Roman"/>
          <w:i/>
        </w:rPr>
        <w:t>azwisko</w:t>
      </w:r>
      <w:r w:rsidR="00B7479A" w:rsidRPr="00434F5A">
        <w:rPr>
          <w:rFonts w:ascii="Times New Roman" w:hAnsi="Times New Roman"/>
          <w:i/>
        </w:rPr>
        <w:t>;</w:t>
      </w:r>
    </w:p>
    <w:p w:rsidR="00696D92" w:rsidRPr="00696D92" w:rsidRDefault="00696D92" w:rsidP="00696D92">
      <w:pPr>
        <w:pStyle w:val="Akapitzlist"/>
        <w:numPr>
          <w:ilvl w:val="0"/>
          <w:numId w:val="1"/>
        </w:numPr>
        <w:spacing w:after="0" w:line="360" w:lineRule="auto"/>
        <w:ind w:left="426" w:hanging="437"/>
        <w:jc w:val="both"/>
        <w:rPr>
          <w:rFonts w:ascii="Times New Roman" w:hAnsi="Times New Roman"/>
        </w:rPr>
      </w:pPr>
      <w:r w:rsidRPr="00696D92">
        <w:rPr>
          <w:rFonts w:ascii="Times New Roman" w:hAnsi="Times New Roman"/>
        </w:rPr>
        <w:t>Zdolności finansowe, niezbędne do wykonania Zamówienia*.</w:t>
      </w:r>
    </w:p>
    <w:p w:rsidR="007055CC" w:rsidRPr="00F807BE" w:rsidRDefault="007055CC" w:rsidP="00E60A3E">
      <w:pPr>
        <w:spacing w:after="0" w:line="360" w:lineRule="auto"/>
        <w:jc w:val="both"/>
        <w:rPr>
          <w:rFonts w:ascii="Times New Roman" w:hAnsi="Times New Roman"/>
        </w:rPr>
      </w:pPr>
    </w:p>
    <w:p w:rsidR="00496C1C" w:rsidRPr="00F807BE" w:rsidRDefault="00B7479A" w:rsidP="003C7E30">
      <w:pPr>
        <w:spacing w:after="0" w:line="240" w:lineRule="auto"/>
        <w:jc w:val="both"/>
        <w:rPr>
          <w:rFonts w:ascii="Times New Roman" w:hAnsi="Times New Roman"/>
        </w:rPr>
      </w:pPr>
      <w:r w:rsidRPr="00F807BE">
        <w:rPr>
          <w:rFonts w:ascii="Times New Roman" w:hAnsi="Times New Roman"/>
        </w:rPr>
        <w:t>Szczegóły dotyczące ws</w:t>
      </w:r>
      <w:r w:rsidR="00020669" w:rsidRPr="00F807BE">
        <w:rPr>
          <w:rFonts w:ascii="Times New Roman" w:hAnsi="Times New Roman"/>
        </w:rPr>
        <w:t>pół</w:t>
      </w:r>
      <w:r w:rsidRPr="00F807BE">
        <w:rPr>
          <w:rFonts w:ascii="Times New Roman" w:hAnsi="Times New Roman"/>
        </w:rPr>
        <w:t xml:space="preserve">pracy pomiędzy Udostępniającym a </w:t>
      </w:r>
      <w:r w:rsidR="00EE7102">
        <w:rPr>
          <w:rFonts w:ascii="Times New Roman" w:hAnsi="Times New Roman"/>
        </w:rPr>
        <w:t>Wykonawcą</w:t>
      </w:r>
      <w:r w:rsidRPr="00F807BE">
        <w:rPr>
          <w:rFonts w:ascii="Times New Roman" w:hAnsi="Times New Roman"/>
        </w:rPr>
        <w:t xml:space="preserve"> zostaną określone w odrębnej umowie. </w:t>
      </w:r>
    </w:p>
    <w:p w:rsidR="00B7479A" w:rsidRPr="00F807BE" w:rsidRDefault="00B7479A" w:rsidP="003C7E30">
      <w:pPr>
        <w:spacing w:after="0" w:line="240" w:lineRule="auto"/>
        <w:jc w:val="both"/>
        <w:rPr>
          <w:rFonts w:ascii="Times New Roman" w:hAnsi="Times New Roman"/>
        </w:rPr>
      </w:pPr>
    </w:p>
    <w:p w:rsidR="00496C1C" w:rsidRPr="00F807BE" w:rsidRDefault="00496C1C" w:rsidP="003C7E30">
      <w:pPr>
        <w:spacing w:after="0" w:line="240" w:lineRule="auto"/>
        <w:jc w:val="both"/>
        <w:rPr>
          <w:rFonts w:ascii="Times New Roman" w:hAnsi="Times New Roman"/>
        </w:rPr>
      </w:pPr>
      <w:r w:rsidRPr="00F807BE">
        <w:rPr>
          <w:rFonts w:ascii="Times New Roman" w:hAnsi="Times New Roman"/>
        </w:rPr>
        <w:t>Niniejsze zobowi</w:t>
      </w:r>
      <w:r w:rsidR="00020669" w:rsidRPr="00F807BE">
        <w:rPr>
          <w:rFonts w:ascii="Times New Roman" w:hAnsi="Times New Roman"/>
        </w:rPr>
        <w:t>ązanie wygasa z chwilą z</w:t>
      </w:r>
      <w:r w:rsidR="00406CAF" w:rsidRPr="00F807BE">
        <w:rPr>
          <w:rFonts w:ascii="Times New Roman" w:hAnsi="Times New Roman"/>
        </w:rPr>
        <w:t>a</w:t>
      </w:r>
      <w:r w:rsidR="00EE7102">
        <w:rPr>
          <w:rFonts w:ascii="Times New Roman" w:hAnsi="Times New Roman"/>
        </w:rPr>
        <w:t xml:space="preserve">warcia z </w:t>
      </w:r>
      <w:r w:rsidR="00EE7102" w:rsidRPr="00F807BE">
        <w:rPr>
          <w:rFonts w:ascii="Times New Roman" w:hAnsi="Times New Roman"/>
        </w:rPr>
        <w:t>Zamawiającym</w:t>
      </w:r>
      <w:r w:rsidR="00EE7102">
        <w:rPr>
          <w:rFonts w:ascii="Times New Roman" w:hAnsi="Times New Roman"/>
        </w:rPr>
        <w:t xml:space="preserve"> </w:t>
      </w:r>
      <w:r w:rsidR="00020669" w:rsidRPr="00F807BE">
        <w:rPr>
          <w:rFonts w:ascii="Times New Roman" w:hAnsi="Times New Roman"/>
        </w:rPr>
        <w:t>u</w:t>
      </w:r>
      <w:r w:rsidRPr="00F807BE">
        <w:rPr>
          <w:rFonts w:ascii="Times New Roman" w:hAnsi="Times New Roman"/>
        </w:rPr>
        <w:t xml:space="preserve">mowy </w:t>
      </w:r>
      <w:r w:rsidR="00EE7102">
        <w:rPr>
          <w:rFonts w:ascii="Times New Roman" w:hAnsi="Times New Roman"/>
        </w:rPr>
        <w:t>na wykonanie Zamówienia</w:t>
      </w:r>
      <w:r w:rsidRPr="00F807BE">
        <w:rPr>
          <w:rFonts w:ascii="Times New Roman" w:hAnsi="Times New Roman"/>
        </w:rPr>
        <w:t xml:space="preserve">, której stroną jest inny niż </w:t>
      </w:r>
      <w:r w:rsidR="00EE7102">
        <w:rPr>
          <w:rFonts w:ascii="Times New Roman" w:hAnsi="Times New Roman"/>
        </w:rPr>
        <w:t>Wykonawca podmiot</w:t>
      </w:r>
      <w:r w:rsidRPr="00F807BE">
        <w:rPr>
          <w:rFonts w:ascii="Times New Roman" w:hAnsi="Times New Roman"/>
        </w:rPr>
        <w:t xml:space="preserve">. </w:t>
      </w:r>
    </w:p>
    <w:p w:rsidR="00BB5DBA" w:rsidRPr="00F807BE" w:rsidRDefault="00BB5DBA" w:rsidP="003C7E30">
      <w:pPr>
        <w:spacing w:after="0" w:line="240" w:lineRule="auto"/>
        <w:jc w:val="both"/>
        <w:rPr>
          <w:rFonts w:ascii="Times New Roman" w:hAnsi="Times New Roman"/>
        </w:rPr>
      </w:pPr>
    </w:p>
    <w:p w:rsidR="00733F40" w:rsidRPr="00F807BE" w:rsidRDefault="00020669" w:rsidP="003C7E30">
      <w:pPr>
        <w:spacing w:after="0" w:line="240" w:lineRule="auto"/>
        <w:jc w:val="both"/>
        <w:rPr>
          <w:rFonts w:ascii="Times New Roman" w:hAnsi="Times New Roman"/>
        </w:rPr>
      </w:pPr>
      <w:r w:rsidRPr="00F807BE">
        <w:rPr>
          <w:rFonts w:ascii="Times New Roman" w:hAnsi="Times New Roman"/>
        </w:rPr>
        <w:t>Zobowiązanie</w:t>
      </w:r>
      <w:r w:rsidR="00FF6926" w:rsidRPr="00F807BE">
        <w:rPr>
          <w:rFonts w:ascii="Times New Roman" w:hAnsi="Times New Roman"/>
        </w:rPr>
        <w:t xml:space="preserve"> sporządzono</w:t>
      </w:r>
      <w:r w:rsidR="00733F40" w:rsidRPr="00F807BE">
        <w:rPr>
          <w:rFonts w:ascii="Times New Roman" w:hAnsi="Times New Roman"/>
        </w:rPr>
        <w:t xml:space="preserve"> w </w:t>
      </w:r>
      <w:r w:rsidR="00EE7102">
        <w:rPr>
          <w:rFonts w:ascii="Times New Roman" w:hAnsi="Times New Roman"/>
        </w:rPr>
        <w:t>……….</w:t>
      </w:r>
      <w:r w:rsidR="00E60A3E">
        <w:rPr>
          <w:rFonts w:ascii="Times New Roman" w:hAnsi="Times New Roman"/>
        </w:rPr>
        <w:t xml:space="preserve"> j</w:t>
      </w:r>
      <w:r w:rsidRPr="00F807BE">
        <w:rPr>
          <w:rFonts w:ascii="Times New Roman" w:hAnsi="Times New Roman"/>
        </w:rPr>
        <w:t>ednobrzmiących egzemplarzach, p</w:t>
      </w:r>
      <w:r w:rsidR="00733F40" w:rsidRPr="00F807BE">
        <w:rPr>
          <w:rFonts w:ascii="Times New Roman" w:hAnsi="Times New Roman"/>
        </w:rPr>
        <w:t xml:space="preserve">o </w:t>
      </w:r>
      <w:r w:rsidR="00EE7102">
        <w:rPr>
          <w:rFonts w:ascii="Times New Roman" w:hAnsi="Times New Roman"/>
        </w:rPr>
        <w:t>……….</w:t>
      </w:r>
      <w:r w:rsidR="00733F40" w:rsidRPr="00F807BE">
        <w:rPr>
          <w:rFonts w:ascii="Times New Roman" w:hAnsi="Times New Roman"/>
        </w:rPr>
        <w:t xml:space="preserve"> </w:t>
      </w:r>
      <w:r w:rsidR="00EE7102">
        <w:rPr>
          <w:rFonts w:ascii="Times New Roman" w:hAnsi="Times New Roman"/>
        </w:rPr>
        <w:t>e</w:t>
      </w:r>
      <w:r w:rsidR="00733F40" w:rsidRPr="00F807BE">
        <w:rPr>
          <w:rFonts w:ascii="Times New Roman" w:hAnsi="Times New Roman"/>
        </w:rPr>
        <w:t>gzemplarzu</w:t>
      </w:r>
      <w:r w:rsidR="00EE7102">
        <w:rPr>
          <w:rFonts w:ascii="Times New Roman" w:hAnsi="Times New Roman"/>
        </w:rPr>
        <w:t>/ach*</w:t>
      </w:r>
      <w:r w:rsidR="00733F40" w:rsidRPr="00F807BE">
        <w:rPr>
          <w:rFonts w:ascii="Times New Roman" w:hAnsi="Times New Roman"/>
        </w:rPr>
        <w:t xml:space="preserve"> dla </w:t>
      </w:r>
      <w:r w:rsidR="00E60A3E" w:rsidRPr="00F807BE">
        <w:rPr>
          <w:rFonts w:ascii="Times New Roman" w:hAnsi="Times New Roman"/>
        </w:rPr>
        <w:t>Udostępniającego</w:t>
      </w:r>
      <w:r w:rsidR="00E60A3E">
        <w:rPr>
          <w:rFonts w:ascii="Times New Roman" w:hAnsi="Times New Roman"/>
        </w:rPr>
        <w:t xml:space="preserve"> </w:t>
      </w:r>
      <w:r w:rsidR="00E60A3E" w:rsidRPr="00F807BE">
        <w:rPr>
          <w:rFonts w:ascii="Times New Roman" w:hAnsi="Times New Roman"/>
        </w:rPr>
        <w:t>oraz</w:t>
      </w:r>
      <w:r w:rsidR="00E60A3E">
        <w:rPr>
          <w:rFonts w:ascii="Times New Roman" w:hAnsi="Times New Roman"/>
        </w:rPr>
        <w:t xml:space="preserve"> </w:t>
      </w:r>
      <w:r w:rsidR="00EE7102">
        <w:rPr>
          <w:rFonts w:ascii="Times New Roman" w:hAnsi="Times New Roman"/>
        </w:rPr>
        <w:t xml:space="preserve">Wykonawcy. </w:t>
      </w:r>
    </w:p>
    <w:p w:rsidR="00733F40" w:rsidRPr="000707B8" w:rsidRDefault="00733F40" w:rsidP="003C7E30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3C7E30" w:rsidRDefault="003C7E30" w:rsidP="003C7E30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181D9F" w:rsidRPr="000707B8" w:rsidRDefault="00EE7102" w:rsidP="003C7E30">
      <w:pPr>
        <w:spacing w:after="0" w:line="240" w:lineRule="auto"/>
        <w:jc w:val="both"/>
        <w:rPr>
          <w:rFonts w:ascii="Times New Roman" w:hAnsi="Times New Roman"/>
          <w:i/>
        </w:rPr>
      </w:pPr>
      <w:r w:rsidRPr="000707B8">
        <w:rPr>
          <w:rFonts w:ascii="Times New Roman" w:hAnsi="Times New Roman"/>
          <w:i/>
        </w:rPr>
        <w:t>Miejscowość</w:t>
      </w:r>
      <w:r w:rsidR="00181D9F" w:rsidRPr="000707B8">
        <w:rPr>
          <w:rFonts w:ascii="Times New Roman" w:hAnsi="Times New Roman"/>
          <w:i/>
        </w:rPr>
        <w:t xml:space="preserve">, </w:t>
      </w:r>
      <w:proofErr w:type="spellStart"/>
      <w:r w:rsidRPr="000707B8">
        <w:rPr>
          <w:rFonts w:ascii="Times New Roman" w:hAnsi="Times New Roman"/>
          <w:i/>
        </w:rPr>
        <w:t>dd</w:t>
      </w:r>
      <w:proofErr w:type="spellEnd"/>
      <w:r w:rsidRPr="000707B8">
        <w:rPr>
          <w:rFonts w:ascii="Times New Roman" w:hAnsi="Times New Roman"/>
          <w:i/>
        </w:rPr>
        <w:t>-mm-</w:t>
      </w:r>
      <w:proofErr w:type="spellStart"/>
      <w:r w:rsidRPr="000707B8">
        <w:rPr>
          <w:rFonts w:ascii="Times New Roman" w:hAnsi="Times New Roman"/>
          <w:i/>
        </w:rPr>
        <w:t>rrrr</w:t>
      </w:r>
      <w:proofErr w:type="spellEnd"/>
    </w:p>
    <w:p w:rsidR="00F54003" w:rsidRPr="00F807BE" w:rsidRDefault="00F7534C" w:rsidP="003C7E30">
      <w:pPr>
        <w:pStyle w:val="Tekstpodstawowywcity"/>
        <w:ind w:left="4820"/>
        <w:jc w:val="both"/>
        <w:rPr>
          <w:sz w:val="22"/>
          <w:szCs w:val="22"/>
        </w:rPr>
      </w:pPr>
      <w:r w:rsidRPr="00F807BE">
        <w:rPr>
          <w:sz w:val="22"/>
          <w:szCs w:val="22"/>
        </w:rPr>
        <w:t>W imieniu</w:t>
      </w:r>
      <w:r w:rsidR="009D2BEE" w:rsidRPr="00F807BE">
        <w:rPr>
          <w:sz w:val="22"/>
          <w:szCs w:val="22"/>
        </w:rPr>
        <w:t xml:space="preserve"> </w:t>
      </w:r>
      <w:r w:rsidR="00B7479A" w:rsidRPr="00F807BE">
        <w:rPr>
          <w:sz w:val="22"/>
          <w:szCs w:val="22"/>
        </w:rPr>
        <w:t>Udostępniającego</w:t>
      </w:r>
      <w:r w:rsidRPr="00F807BE">
        <w:rPr>
          <w:sz w:val="22"/>
          <w:szCs w:val="22"/>
        </w:rPr>
        <w:t xml:space="preserve">: </w:t>
      </w:r>
    </w:p>
    <w:p w:rsidR="00F54003" w:rsidRPr="00F807BE" w:rsidRDefault="00EE7102" w:rsidP="003C7E30">
      <w:pPr>
        <w:pStyle w:val="Tekstpodstawowywcity"/>
        <w:spacing w:after="0"/>
        <w:ind w:left="48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</w:t>
      </w:r>
      <w:r w:rsidR="00FB2C0B">
        <w:rPr>
          <w:rFonts w:ascii="Verdana" w:hAnsi="Verdana"/>
        </w:rPr>
        <w:t>….</w:t>
      </w:r>
      <w:r>
        <w:rPr>
          <w:rFonts w:ascii="Verdana" w:hAnsi="Verdana"/>
        </w:rPr>
        <w:t>……………………</w:t>
      </w:r>
    </w:p>
    <w:p w:rsidR="00EE7102" w:rsidRPr="00FB2C0B" w:rsidRDefault="001938BF" w:rsidP="00FB2C0B">
      <w:pPr>
        <w:pStyle w:val="Tekstpodstawowywcity"/>
        <w:spacing w:after="0"/>
        <w:ind w:left="3544"/>
        <w:jc w:val="center"/>
        <w:rPr>
          <w:i/>
          <w:sz w:val="18"/>
          <w:szCs w:val="18"/>
        </w:rPr>
      </w:pPr>
      <w:r w:rsidRPr="00FB2C0B">
        <w:rPr>
          <w:i/>
          <w:sz w:val="18"/>
          <w:szCs w:val="18"/>
        </w:rPr>
        <w:t>p</w:t>
      </w:r>
      <w:r w:rsidR="009414DC" w:rsidRPr="00FB2C0B">
        <w:rPr>
          <w:i/>
          <w:sz w:val="18"/>
          <w:szCs w:val="18"/>
        </w:rPr>
        <w:t>odpis/y osoby/osób upoważnionej/</w:t>
      </w:r>
      <w:proofErr w:type="spellStart"/>
      <w:r w:rsidR="009414DC" w:rsidRPr="00FB2C0B">
        <w:rPr>
          <w:i/>
          <w:sz w:val="18"/>
          <w:szCs w:val="18"/>
        </w:rPr>
        <w:t>ych</w:t>
      </w:r>
      <w:proofErr w:type="spellEnd"/>
    </w:p>
    <w:p w:rsidR="00496C1C" w:rsidRDefault="00EE7102" w:rsidP="00FB2C0B">
      <w:pPr>
        <w:pStyle w:val="Tekstpodstawowywcity"/>
        <w:spacing w:after="0"/>
        <w:ind w:left="3544"/>
        <w:jc w:val="center"/>
        <w:rPr>
          <w:i/>
        </w:rPr>
      </w:pPr>
      <w:r w:rsidRPr="00FB2C0B">
        <w:rPr>
          <w:i/>
          <w:sz w:val="18"/>
          <w:szCs w:val="18"/>
        </w:rPr>
        <w:t>do reprezentacji Udostępniającego</w:t>
      </w:r>
    </w:p>
    <w:p w:rsidR="003C7E30" w:rsidRDefault="003C7E30" w:rsidP="003C7E30">
      <w:pPr>
        <w:pStyle w:val="Tekstpodstawowywcity"/>
        <w:spacing w:after="0"/>
        <w:ind w:left="4820"/>
        <w:jc w:val="both"/>
        <w:rPr>
          <w:i/>
        </w:rPr>
      </w:pPr>
    </w:p>
    <w:p w:rsidR="00E60A3E" w:rsidRDefault="00E60A3E" w:rsidP="003C7E30">
      <w:pPr>
        <w:pStyle w:val="Tekstpodstawowywcity"/>
        <w:spacing w:after="0"/>
        <w:ind w:left="0"/>
        <w:jc w:val="both"/>
      </w:pPr>
      <w:r>
        <w:lastRenderedPageBreak/>
        <w:t>* wybrać właściwe</w:t>
      </w:r>
    </w:p>
    <w:sectPr w:rsidR="00E60A3E" w:rsidSect="001650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1DA" w:rsidRDefault="00EA61DA" w:rsidP="003C6CEB">
      <w:pPr>
        <w:spacing w:after="0" w:line="240" w:lineRule="auto"/>
      </w:pPr>
      <w:r>
        <w:separator/>
      </w:r>
    </w:p>
  </w:endnote>
  <w:endnote w:type="continuationSeparator" w:id="0">
    <w:p w:rsidR="00EA61DA" w:rsidRDefault="00EA61DA" w:rsidP="003C6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1DA" w:rsidRDefault="00EA61DA" w:rsidP="003C6CEB">
      <w:pPr>
        <w:spacing w:after="0" w:line="240" w:lineRule="auto"/>
      </w:pPr>
      <w:r>
        <w:separator/>
      </w:r>
    </w:p>
  </w:footnote>
  <w:footnote w:type="continuationSeparator" w:id="0">
    <w:p w:rsidR="00EA61DA" w:rsidRDefault="00EA61DA" w:rsidP="003C6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B8" w:rsidRDefault="000707B8" w:rsidP="00486F8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15413A0"/>
    <w:multiLevelType w:val="multilevel"/>
    <w:tmpl w:val="554CA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50F36"/>
    <w:multiLevelType w:val="hybridMultilevel"/>
    <w:tmpl w:val="554CA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ED"/>
    <w:rsid w:val="00020669"/>
    <w:rsid w:val="00041B4B"/>
    <w:rsid w:val="000707B8"/>
    <w:rsid w:val="0009084C"/>
    <w:rsid w:val="000B7A34"/>
    <w:rsid w:val="000C2AF7"/>
    <w:rsid w:val="000F0744"/>
    <w:rsid w:val="00113BF0"/>
    <w:rsid w:val="001523B9"/>
    <w:rsid w:val="00165089"/>
    <w:rsid w:val="00181D9F"/>
    <w:rsid w:val="00186799"/>
    <w:rsid w:val="001938BF"/>
    <w:rsid w:val="001E0C3B"/>
    <w:rsid w:val="00205C9F"/>
    <w:rsid w:val="00245B51"/>
    <w:rsid w:val="0026774D"/>
    <w:rsid w:val="002862CF"/>
    <w:rsid w:val="002A2244"/>
    <w:rsid w:val="002A5F26"/>
    <w:rsid w:val="002F0554"/>
    <w:rsid w:val="003C6CEB"/>
    <w:rsid w:val="003C7D68"/>
    <w:rsid w:val="003C7E30"/>
    <w:rsid w:val="003D23B8"/>
    <w:rsid w:val="003D70E7"/>
    <w:rsid w:val="00402E93"/>
    <w:rsid w:val="00406CAF"/>
    <w:rsid w:val="00434F5A"/>
    <w:rsid w:val="0044264F"/>
    <w:rsid w:val="00486F82"/>
    <w:rsid w:val="004950FD"/>
    <w:rsid w:val="00496C1C"/>
    <w:rsid w:val="0049724D"/>
    <w:rsid w:val="00527632"/>
    <w:rsid w:val="00552F64"/>
    <w:rsid w:val="0056533E"/>
    <w:rsid w:val="005C786A"/>
    <w:rsid w:val="0068008C"/>
    <w:rsid w:val="00696800"/>
    <w:rsid w:val="00696D92"/>
    <w:rsid w:val="006C1425"/>
    <w:rsid w:val="00701B2D"/>
    <w:rsid w:val="007055CC"/>
    <w:rsid w:val="0072313A"/>
    <w:rsid w:val="00733F40"/>
    <w:rsid w:val="00744DED"/>
    <w:rsid w:val="00771418"/>
    <w:rsid w:val="007A3608"/>
    <w:rsid w:val="007F67AD"/>
    <w:rsid w:val="0080674C"/>
    <w:rsid w:val="00840612"/>
    <w:rsid w:val="00855CDD"/>
    <w:rsid w:val="008668B8"/>
    <w:rsid w:val="00881577"/>
    <w:rsid w:val="008A662D"/>
    <w:rsid w:val="008D2F70"/>
    <w:rsid w:val="008E6BDF"/>
    <w:rsid w:val="009414DC"/>
    <w:rsid w:val="00991346"/>
    <w:rsid w:val="009D2BEE"/>
    <w:rsid w:val="009F186D"/>
    <w:rsid w:val="00A1444B"/>
    <w:rsid w:val="00AF3F47"/>
    <w:rsid w:val="00B04B06"/>
    <w:rsid w:val="00B6251A"/>
    <w:rsid w:val="00B7479A"/>
    <w:rsid w:val="00BB5DBA"/>
    <w:rsid w:val="00BD4172"/>
    <w:rsid w:val="00BF2E14"/>
    <w:rsid w:val="00C11949"/>
    <w:rsid w:val="00C61C95"/>
    <w:rsid w:val="00D26F28"/>
    <w:rsid w:val="00D66C93"/>
    <w:rsid w:val="00DA4E2F"/>
    <w:rsid w:val="00DB2FEB"/>
    <w:rsid w:val="00DD4630"/>
    <w:rsid w:val="00DE0DC6"/>
    <w:rsid w:val="00E60A3E"/>
    <w:rsid w:val="00EA61DA"/>
    <w:rsid w:val="00ED66E4"/>
    <w:rsid w:val="00EE7102"/>
    <w:rsid w:val="00F04EBA"/>
    <w:rsid w:val="00F169FE"/>
    <w:rsid w:val="00F4552E"/>
    <w:rsid w:val="00F54003"/>
    <w:rsid w:val="00F7534C"/>
    <w:rsid w:val="00F807BE"/>
    <w:rsid w:val="00FB2C0B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08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4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44DE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44D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3C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C6CE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C6C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C6CE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5400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F54003"/>
    <w:rPr>
      <w:rFonts w:ascii="Times New Roman" w:eastAsia="Times New Roman" w:hAnsi="Times New Roman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C11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19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11949"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9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1949"/>
    <w:rPr>
      <w:b/>
      <w:bCs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5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055CC"/>
    <w:rPr>
      <w:lang w:val="pl-PL"/>
    </w:rPr>
  </w:style>
  <w:style w:type="character" w:styleId="Odwoanieprzypisukocowego">
    <w:name w:val="endnote reference"/>
    <w:uiPriority w:val="99"/>
    <w:semiHidden/>
    <w:unhideWhenUsed/>
    <w:rsid w:val="007055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6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08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4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44DE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44D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3C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C6CE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C6C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C6CE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5400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F54003"/>
    <w:rPr>
      <w:rFonts w:ascii="Times New Roman" w:eastAsia="Times New Roman" w:hAnsi="Times New Roman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C11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19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11949"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9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1949"/>
    <w:rPr>
      <w:b/>
      <w:bCs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5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055CC"/>
    <w:rPr>
      <w:lang w:val="pl-PL"/>
    </w:rPr>
  </w:style>
  <w:style w:type="character" w:styleId="Odwoanieprzypisukocowego">
    <w:name w:val="endnote reference"/>
    <w:uiPriority w:val="99"/>
    <w:semiHidden/>
    <w:unhideWhenUsed/>
    <w:rsid w:val="007055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6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TEMPLATE</vt:lpstr>
    </vt:vector>
  </TitlesOfParts>
  <Company>Deloitte Central Europe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wojtuś i agniesia</dc:creator>
  <cp:lastModifiedBy>P. Pacyno</cp:lastModifiedBy>
  <cp:revision>2</cp:revision>
  <cp:lastPrinted>2020-02-26T11:45:00Z</cp:lastPrinted>
  <dcterms:created xsi:type="dcterms:W3CDTF">2020-03-03T12:37:00Z</dcterms:created>
  <dcterms:modified xsi:type="dcterms:W3CDTF">2020-03-03T12:37:00Z</dcterms:modified>
</cp:coreProperties>
</file>